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3FBF" w14:textId="3E8C81D7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3358D7" w:rsidRPr="003358D7" w14:paraId="63EDAED6" w14:textId="77777777" w:rsidTr="005D195B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lock w:val="sdtLocked"/>
            <w:placeholder>
              <w:docPart w:val="1D736D4681A749C99F8A92DC22772B7F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3D96F97B" w14:textId="1AE39E5E" w:rsidR="003358D7" w:rsidRPr="003358D7" w:rsidRDefault="00737050" w:rsidP="003358D7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Pełne nazwy firm, adres, NIP/PESEL, KRS/CEiDG</w:t>
                </w:r>
              </w:p>
            </w:tc>
          </w:sdtContent>
        </w:sdt>
      </w:tr>
    </w:tbl>
    <w:p w14:paraId="55952D65" w14:textId="696D0AD0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6FB5F92" w14:textId="57C4201E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8E42C1" w14:textId="11B96857" w:rsidR="00D57DC0" w:rsidRPr="00D57DC0" w:rsidRDefault="00D57DC0" w:rsidP="00D57DC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D57DC0">
        <w:rPr>
          <w:rFonts w:ascii="Arial" w:eastAsia="Calibri" w:hAnsi="Arial" w:cs="Arial"/>
          <w:b/>
          <w:u w:val="single"/>
        </w:rPr>
        <w:t>Oświadczenie wykonawc</w:t>
      </w:r>
      <w:r w:rsidR="00737050">
        <w:rPr>
          <w:rFonts w:ascii="Arial" w:eastAsia="Calibri" w:hAnsi="Arial" w:cs="Arial"/>
          <w:b/>
          <w:u w:val="single"/>
        </w:rPr>
        <w:t>ów wspólnie ubiegających się o udzielenie zamówienia</w:t>
      </w:r>
      <w:r w:rsidRPr="00D57DC0">
        <w:rPr>
          <w:rFonts w:ascii="Arial" w:eastAsia="Calibri" w:hAnsi="Arial" w:cs="Arial"/>
          <w:b/>
          <w:u w:val="single"/>
        </w:rPr>
        <w:t xml:space="preserve"> </w:t>
      </w:r>
    </w:p>
    <w:p w14:paraId="60A38A01" w14:textId="32B8C949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składane na podstawie art. </w:t>
      </w:r>
      <w:r w:rsidR="00737050">
        <w:rPr>
          <w:rFonts w:ascii="Arial" w:eastAsia="Calibri" w:hAnsi="Arial" w:cs="Arial"/>
          <w:b/>
          <w:sz w:val="21"/>
          <w:szCs w:val="21"/>
        </w:rPr>
        <w:t>117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ust. </w:t>
      </w:r>
      <w:r w:rsidR="00737050">
        <w:rPr>
          <w:rFonts w:ascii="Arial" w:eastAsia="Calibri" w:hAnsi="Arial" w:cs="Arial"/>
          <w:b/>
          <w:sz w:val="21"/>
          <w:szCs w:val="21"/>
        </w:rPr>
        <w:t>4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ustawy z dnia </w:t>
      </w:r>
      <w:r w:rsidR="003358D7">
        <w:rPr>
          <w:rFonts w:ascii="Arial" w:eastAsia="Calibri" w:hAnsi="Arial" w:cs="Arial"/>
          <w:b/>
          <w:sz w:val="21"/>
          <w:szCs w:val="21"/>
        </w:rPr>
        <w:t>11 września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20</w:t>
      </w:r>
      <w:r w:rsidR="003358D7">
        <w:rPr>
          <w:rFonts w:ascii="Arial" w:eastAsia="Calibri" w:hAnsi="Arial" w:cs="Arial"/>
          <w:b/>
          <w:sz w:val="21"/>
          <w:szCs w:val="21"/>
        </w:rPr>
        <w:t>19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r. </w:t>
      </w:r>
    </w:p>
    <w:p w14:paraId="7CF2226C" w14:textId="05274662" w:rsid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2DF9F357" w14:textId="467561F2" w:rsidR="00737050" w:rsidRPr="00106C1A" w:rsidRDefault="00106C1A" w:rsidP="00D57DC0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106C1A">
        <w:rPr>
          <w:rFonts w:ascii="Arial" w:eastAsia="Calibri" w:hAnsi="Arial" w:cs="Arial"/>
          <w:b/>
          <w:sz w:val="20"/>
          <w:szCs w:val="20"/>
          <w:u w:val="single"/>
        </w:rPr>
        <w:t>d</w:t>
      </w:r>
      <w:r w:rsidR="00737050" w:rsidRPr="00106C1A">
        <w:rPr>
          <w:rFonts w:ascii="Arial" w:eastAsia="Calibri" w:hAnsi="Arial" w:cs="Arial"/>
          <w:b/>
          <w:sz w:val="20"/>
          <w:szCs w:val="20"/>
          <w:u w:val="single"/>
        </w:rPr>
        <w:t>otyczące dostaw, usług lub robót budowlanych, które wykonają poszczególni wykonawcy</w:t>
      </w:r>
    </w:p>
    <w:p w14:paraId="06D10974" w14:textId="3BAA54D6" w:rsidR="00D57DC0" w:rsidRPr="00B36086" w:rsidRDefault="00D57DC0" w:rsidP="00EF5896">
      <w:pPr>
        <w:spacing w:after="24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0F53A4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0F53A4">
        <w:rPr>
          <w:rFonts w:ascii="Arial" w:hAnsi="Arial" w:cs="Arial"/>
          <w:sz w:val="20"/>
          <w:szCs w:val="20"/>
        </w:rPr>
        <w:br/>
        <w:t>pn.</w:t>
      </w:r>
      <w:bookmarkStart w:id="0" w:name="_Hlk61592687"/>
      <w:r w:rsidR="000F53A4" w:rsidRPr="000F53A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6823777"/>
      <w:bookmarkEnd w:id="0"/>
      <w:sdt>
        <w:sdtPr>
          <w:rPr>
            <w:rFonts w:ascii="Arial" w:hAnsi="Arial" w:cs="Arial"/>
            <w:b/>
            <w:bCs/>
            <w:sz w:val="20"/>
            <w:szCs w:val="20"/>
          </w:rPr>
          <w:id w:val="-707719618"/>
          <w:placeholder>
            <w:docPart w:val="FFFBD7851E53434FB4FD7F826FD5F0D3"/>
          </w:placeholder>
        </w:sdtPr>
        <w:sdtContent>
          <w:r w:rsidR="00412611" w:rsidRPr="00412611">
            <w:rPr>
              <w:rFonts w:ascii="Arial" w:hAnsi="Arial" w:cs="Arial"/>
              <w:b/>
              <w:bCs/>
              <w:sz w:val="20"/>
              <w:szCs w:val="20"/>
            </w:rPr>
            <w:t>Zakup zestawów komputerowych</w:t>
          </w:r>
        </w:sdtContent>
      </w:sdt>
      <w:bookmarkEnd w:id="1"/>
      <w:r w:rsidR="002E07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A4">
        <w:rPr>
          <w:rFonts w:ascii="Arial" w:hAnsi="Arial" w:cs="Arial"/>
          <w:sz w:val="20"/>
          <w:szCs w:val="20"/>
        </w:rPr>
        <w:t xml:space="preserve">prowadzonego przez </w:t>
      </w:r>
      <w:r w:rsidR="002E0795">
        <w:rPr>
          <w:rFonts w:ascii="Arial" w:hAnsi="Arial" w:cs="Arial"/>
          <w:sz w:val="20"/>
          <w:szCs w:val="20"/>
        </w:rPr>
        <w:t>Zespół Opieki Zdrowotnej w</w:t>
      </w:r>
      <w:r w:rsidR="008C6FD7">
        <w:rPr>
          <w:rFonts w:ascii="Arial" w:hAnsi="Arial" w:cs="Arial"/>
          <w:sz w:val="20"/>
          <w:szCs w:val="20"/>
        </w:rPr>
        <w:t> </w:t>
      </w:r>
      <w:r w:rsidR="002E0795">
        <w:rPr>
          <w:rFonts w:ascii="Arial" w:hAnsi="Arial" w:cs="Arial"/>
          <w:sz w:val="20"/>
          <w:szCs w:val="20"/>
        </w:rPr>
        <w:t>Oleśnie,</w:t>
      </w:r>
      <w:r w:rsidRPr="000F53A4">
        <w:rPr>
          <w:rFonts w:ascii="Arial" w:hAnsi="Arial" w:cs="Arial"/>
          <w:sz w:val="20"/>
          <w:szCs w:val="20"/>
        </w:rPr>
        <w:t xml:space="preserve"> oświadczam, </w:t>
      </w:r>
      <w:r w:rsidR="00737050">
        <w:rPr>
          <w:rFonts w:ascii="Arial" w:hAnsi="Arial" w:cs="Arial"/>
          <w:sz w:val="20"/>
          <w:szCs w:val="20"/>
        </w:rPr>
        <w:t>że</w:t>
      </w:r>
      <w:r w:rsidRPr="000F53A4">
        <w:rPr>
          <w:rFonts w:ascii="Arial" w:hAnsi="Arial" w:cs="Arial"/>
          <w:sz w:val="20"/>
          <w:szCs w:val="20"/>
        </w:rPr>
        <w:t>:</w:t>
      </w:r>
    </w:p>
    <w:p w14:paraId="4B0C2714" w14:textId="1B4928A5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lock w:val="sdtLocked"/>
          <w:placeholder>
            <w:docPart w:val="714F35F463144812B0C56A31863E8994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60A8F378" w14:textId="0DA87361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2" w:name="Tekst1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25CD5F44" w14:textId="125EFAE0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lock w:val="sdtLocked"/>
          <w:placeholder>
            <w:docPart w:val="5805118141C34EAA94B529DAA4869A85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60CB2469" w14:textId="6CFD451B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3" w:name="Tekst2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3D38C27F" w14:textId="4B5112BF" w:rsidR="00737050" w:rsidRDefault="00737050" w:rsidP="00737050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lock w:val="sdtLocked"/>
          <w:placeholder>
            <w:docPart w:val="E7BE62EE0F2E4CE8869C20640B499501"/>
          </w:placeholder>
          <w:showingPlcHdr/>
        </w:sdtPr>
        <w:sdtContent>
          <w:r>
            <w:rPr>
              <w:rStyle w:val="Tekstzastpczy"/>
            </w:rPr>
            <w:t>nazwa i adres Wykonawcy</w:t>
          </w:r>
        </w:sdtContent>
      </w:sdt>
      <w:r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048FFA2" w14:textId="62927872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4" w:name="Tekst3"/>
      <w:r>
        <w:rPr>
          <w:rFonts w:ascii="Arial" w:eastAsia="Calibri" w:hAnsi="Arial" w:cs="Arial"/>
          <w:sz w:val="21"/>
          <w:szCs w:val="21"/>
        </w:rPr>
        <w:instrText xml:space="preserve"> FORMTEXT </w:instrText>
      </w:r>
      <w:r>
        <w:rPr>
          <w:rFonts w:ascii="Arial" w:eastAsia="Calibri" w:hAnsi="Arial" w:cs="Arial"/>
          <w:sz w:val="21"/>
          <w:szCs w:val="21"/>
        </w:rPr>
      </w:r>
      <w:r>
        <w:rPr>
          <w:rFonts w:ascii="Arial" w:eastAsia="Calibri" w:hAnsi="Arial" w:cs="Arial"/>
          <w:sz w:val="21"/>
          <w:szCs w:val="21"/>
        </w:rPr>
        <w:fldChar w:fldCharType="separate"/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noProof/>
          <w:sz w:val="21"/>
          <w:szCs w:val="21"/>
        </w:rPr>
        <w:t> </w:t>
      </w:r>
      <w:r>
        <w:rPr>
          <w:rFonts w:ascii="Arial" w:eastAsia="Calibri" w:hAnsi="Arial" w:cs="Arial"/>
          <w:sz w:val="21"/>
          <w:szCs w:val="21"/>
        </w:rPr>
        <w:fldChar w:fldCharType="end"/>
      </w:r>
      <w:bookmarkEnd w:id="4"/>
    </w:p>
    <w:p w14:paraId="44CCF252" w14:textId="77777777" w:rsidR="00737050" w:rsidRDefault="00737050" w:rsidP="00737050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142BAF6" w14:textId="77777777" w:rsidR="00737050" w:rsidRPr="00737050" w:rsidRDefault="00737050" w:rsidP="0073705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C4BC979" w14:textId="20BB541A" w:rsidR="00D57DC0" w:rsidRPr="00D57DC0" w:rsidRDefault="009968BC" w:rsidP="009968BC">
      <w:pPr>
        <w:tabs>
          <w:tab w:val="left" w:pos="5560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p w14:paraId="5BA8064D" w14:textId="77777777" w:rsidR="00D57DC0" w:rsidRPr="00D57DC0" w:rsidRDefault="00D57DC0" w:rsidP="00D57DC0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5806A3F1" w14:textId="1972BF3E" w:rsidR="002113F1" w:rsidRDefault="002113F1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21F7F00" w14:textId="6D581CE3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859267A" w14:textId="6BA9058E" w:rsidR="00F90586" w:rsidRDefault="003328DC" w:rsidP="003328DC">
      <w:pPr>
        <w:tabs>
          <w:tab w:val="left" w:pos="3878"/>
        </w:tabs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DF9A0E1" w14:textId="5C9D9541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473BD53" w14:textId="0732E369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64AE6D8" w14:textId="4286D30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95B4063" w14:textId="4CC1E550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587159D" w14:textId="6A5502E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A5DFE3C" w14:textId="62EF3037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19A7D1" w14:textId="77777777" w:rsidR="00F90586" w:rsidRPr="007F6B6F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1CC4AF1" w14:textId="77777777" w:rsidR="00FA3DF2" w:rsidRPr="007F6B6F" w:rsidRDefault="00FA3DF2" w:rsidP="007F6B6F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sectPr w:rsidR="00FA3DF2" w:rsidRPr="007F6B6F" w:rsidSect="000F4777">
      <w:headerReference w:type="default" r:id="rId8"/>
      <w:footerReference w:type="first" r:id="rId9"/>
      <w:endnotePr>
        <w:numFmt w:val="chicago"/>
      </w:endnotePr>
      <w:pgSz w:w="11906" w:h="16838"/>
      <w:pgMar w:top="314" w:right="1417" w:bottom="1417" w:left="1417" w:header="143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FEE5" w14:textId="77777777" w:rsidR="0096632C" w:rsidRDefault="0096632C" w:rsidP="000A35CB">
      <w:pPr>
        <w:spacing w:after="0" w:line="240" w:lineRule="auto"/>
      </w:pPr>
      <w:r>
        <w:separator/>
      </w:r>
    </w:p>
  </w:endnote>
  <w:endnote w:type="continuationSeparator" w:id="0">
    <w:p w14:paraId="75AE6DA8" w14:textId="77777777" w:rsidR="0096632C" w:rsidRDefault="0096632C" w:rsidP="000A3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E5B6" w14:textId="77777777" w:rsidR="00286BF2" w:rsidRDefault="00286BF2">
    <w:pPr>
      <w:pStyle w:val="Stopka"/>
      <w:jc w:val="right"/>
    </w:pPr>
  </w:p>
  <w:p w14:paraId="3FA442DF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DA180" w14:textId="77777777" w:rsidR="0096632C" w:rsidRDefault="0096632C" w:rsidP="000A35CB">
      <w:pPr>
        <w:spacing w:after="0" w:line="240" w:lineRule="auto"/>
      </w:pPr>
      <w:r>
        <w:separator/>
      </w:r>
    </w:p>
  </w:footnote>
  <w:footnote w:type="continuationSeparator" w:id="0">
    <w:p w14:paraId="2642B61C" w14:textId="77777777" w:rsidR="0096632C" w:rsidRDefault="0096632C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08E8" w14:textId="14823F9A" w:rsidR="00286BF2" w:rsidRDefault="00B05B3E" w:rsidP="00677907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3CEB416" wp14:editId="1AF97392">
          <wp:extent cx="5761219" cy="573074"/>
          <wp:effectExtent l="0" t="0" r="0" b="0"/>
          <wp:docPr id="1599552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552385" name="Obraz 15995523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BB4A18" w14:textId="0635B5E4" w:rsidR="003328DC" w:rsidRPr="003328DC" w:rsidRDefault="003328DC" w:rsidP="009323FD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05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033110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20431"/>
    <w:rsid w:val="00031939"/>
    <w:rsid w:val="000525C9"/>
    <w:rsid w:val="00082968"/>
    <w:rsid w:val="00084069"/>
    <w:rsid w:val="000A35CB"/>
    <w:rsid w:val="000C061D"/>
    <w:rsid w:val="000C42E3"/>
    <w:rsid w:val="000D472C"/>
    <w:rsid w:val="000F17D2"/>
    <w:rsid w:val="000F2B16"/>
    <w:rsid w:val="000F4777"/>
    <w:rsid w:val="000F53A4"/>
    <w:rsid w:val="00103378"/>
    <w:rsid w:val="001047C5"/>
    <w:rsid w:val="00106C1A"/>
    <w:rsid w:val="00107E1C"/>
    <w:rsid w:val="001207B7"/>
    <w:rsid w:val="0012752F"/>
    <w:rsid w:val="00161F14"/>
    <w:rsid w:val="00162EC1"/>
    <w:rsid w:val="00163981"/>
    <w:rsid w:val="00175B88"/>
    <w:rsid w:val="0018076D"/>
    <w:rsid w:val="00187C58"/>
    <w:rsid w:val="00190C9D"/>
    <w:rsid w:val="00195BB3"/>
    <w:rsid w:val="0019770F"/>
    <w:rsid w:val="001A62C5"/>
    <w:rsid w:val="001B22E7"/>
    <w:rsid w:val="001B5490"/>
    <w:rsid w:val="001C76F4"/>
    <w:rsid w:val="001F2487"/>
    <w:rsid w:val="001F25D1"/>
    <w:rsid w:val="001F54A2"/>
    <w:rsid w:val="00206412"/>
    <w:rsid w:val="002113F1"/>
    <w:rsid w:val="00214105"/>
    <w:rsid w:val="00220430"/>
    <w:rsid w:val="0023113F"/>
    <w:rsid w:val="00232B14"/>
    <w:rsid w:val="002529AA"/>
    <w:rsid w:val="00254C98"/>
    <w:rsid w:val="00257298"/>
    <w:rsid w:val="0026240E"/>
    <w:rsid w:val="00262A40"/>
    <w:rsid w:val="0026351D"/>
    <w:rsid w:val="0027626A"/>
    <w:rsid w:val="0027743C"/>
    <w:rsid w:val="00281513"/>
    <w:rsid w:val="00286BF2"/>
    <w:rsid w:val="002964BB"/>
    <w:rsid w:val="00297A4C"/>
    <w:rsid w:val="002A6111"/>
    <w:rsid w:val="002B1798"/>
    <w:rsid w:val="002B20D4"/>
    <w:rsid w:val="002B2EF4"/>
    <w:rsid w:val="002E0795"/>
    <w:rsid w:val="0031200F"/>
    <w:rsid w:val="00327B24"/>
    <w:rsid w:val="003328DC"/>
    <w:rsid w:val="00334DD1"/>
    <w:rsid w:val="003358D7"/>
    <w:rsid w:val="003549EC"/>
    <w:rsid w:val="003550A5"/>
    <w:rsid w:val="00356544"/>
    <w:rsid w:val="00365CC0"/>
    <w:rsid w:val="00380669"/>
    <w:rsid w:val="003A3723"/>
    <w:rsid w:val="003A5F0B"/>
    <w:rsid w:val="003E5BA4"/>
    <w:rsid w:val="003E744D"/>
    <w:rsid w:val="003F6FCD"/>
    <w:rsid w:val="003F745E"/>
    <w:rsid w:val="003F785A"/>
    <w:rsid w:val="004000B1"/>
    <w:rsid w:val="00412611"/>
    <w:rsid w:val="00413028"/>
    <w:rsid w:val="004148E2"/>
    <w:rsid w:val="004229DA"/>
    <w:rsid w:val="0043141D"/>
    <w:rsid w:val="00434BCD"/>
    <w:rsid w:val="00483366"/>
    <w:rsid w:val="00494B45"/>
    <w:rsid w:val="004A1406"/>
    <w:rsid w:val="004A2501"/>
    <w:rsid w:val="004A2C2C"/>
    <w:rsid w:val="004B680C"/>
    <w:rsid w:val="004F46EA"/>
    <w:rsid w:val="00500984"/>
    <w:rsid w:val="00510753"/>
    <w:rsid w:val="00515C41"/>
    <w:rsid w:val="00521415"/>
    <w:rsid w:val="005223DB"/>
    <w:rsid w:val="0052710A"/>
    <w:rsid w:val="0052720D"/>
    <w:rsid w:val="00536F30"/>
    <w:rsid w:val="00543661"/>
    <w:rsid w:val="00554DFE"/>
    <w:rsid w:val="00557941"/>
    <w:rsid w:val="0057394F"/>
    <w:rsid w:val="00583CAE"/>
    <w:rsid w:val="00584C19"/>
    <w:rsid w:val="00584E59"/>
    <w:rsid w:val="0058786B"/>
    <w:rsid w:val="00591496"/>
    <w:rsid w:val="005A3B01"/>
    <w:rsid w:val="005A74CF"/>
    <w:rsid w:val="005B6115"/>
    <w:rsid w:val="005C13CA"/>
    <w:rsid w:val="005D195B"/>
    <w:rsid w:val="005E3C90"/>
    <w:rsid w:val="005F0EF4"/>
    <w:rsid w:val="005F15DA"/>
    <w:rsid w:val="00611375"/>
    <w:rsid w:val="0062009A"/>
    <w:rsid w:val="0062249F"/>
    <w:rsid w:val="0062693D"/>
    <w:rsid w:val="00640E15"/>
    <w:rsid w:val="00661E3D"/>
    <w:rsid w:val="00677167"/>
    <w:rsid w:val="00677907"/>
    <w:rsid w:val="00687CCB"/>
    <w:rsid w:val="00693F13"/>
    <w:rsid w:val="00694DEC"/>
    <w:rsid w:val="00696EAC"/>
    <w:rsid w:val="006A5426"/>
    <w:rsid w:val="006B5ABA"/>
    <w:rsid w:val="006C0127"/>
    <w:rsid w:val="006C35A6"/>
    <w:rsid w:val="006E3BEF"/>
    <w:rsid w:val="006E55EB"/>
    <w:rsid w:val="006E7A3C"/>
    <w:rsid w:val="006F1BDF"/>
    <w:rsid w:val="006F4A08"/>
    <w:rsid w:val="00704A8E"/>
    <w:rsid w:val="007120C9"/>
    <w:rsid w:val="00720271"/>
    <w:rsid w:val="007206A9"/>
    <w:rsid w:val="0072501F"/>
    <w:rsid w:val="007362CC"/>
    <w:rsid w:val="00737050"/>
    <w:rsid w:val="00737610"/>
    <w:rsid w:val="007404DA"/>
    <w:rsid w:val="00750F9A"/>
    <w:rsid w:val="00754D43"/>
    <w:rsid w:val="00763BA3"/>
    <w:rsid w:val="007651F8"/>
    <w:rsid w:val="00767D92"/>
    <w:rsid w:val="00776561"/>
    <w:rsid w:val="0077656A"/>
    <w:rsid w:val="007766B1"/>
    <w:rsid w:val="007935C3"/>
    <w:rsid w:val="00793985"/>
    <w:rsid w:val="007A5999"/>
    <w:rsid w:val="007C67D1"/>
    <w:rsid w:val="007C6A3A"/>
    <w:rsid w:val="007E086C"/>
    <w:rsid w:val="007E79E0"/>
    <w:rsid w:val="007F1D5B"/>
    <w:rsid w:val="007F6B6F"/>
    <w:rsid w:val="00803D72"/>
    <w:rsid w:val="008100AD"/>
    <w:rsid w:val="008210F7"/>
    <w:rsid w:val="00826321"/>
    <w:rsid w:val="00845377"/>
    <w:rsid w:val="0085139D"/>
    <w:rsid w:val="00892E7C"/>
    <w:rsid w:val="00893405"/>
    <w:rsid w:val="008972BF"/>
    <w:rsid w:val="008C6FD7"/>
    <w:rsid w:val="008D1D9B"/>
    <w:rsid w:val="008F1B64"/>
    <w:rsid w:val="008F3969"/>
    <w:rsid w:val="0091061E"/>
    <w:rsid w:val="009323FD"/>
    <w:rsid w:val="00935C4F"/>
    <w:rsid w:val="00941769"/>
    <w:rsid w:val="00946066"/>
    <w:rsid w:val="0095230F"/>
    <w:rsid w:val="0095262D"/>
    <w:rsid w:val="00956AF2"/>
    <w:rsid w:val="009605E3"/>
    <w:rsid w:val="0096632C"/>
    <w:rsid w:val="0097057B"/>
    <w:rsid w:val="00973F93"/>
    <w:rsid w:val="00975B8A"/>
    <w:rsid w:val="00984DCF"/>
    <w:rsid w:val="009968BC"/>
    <w:rsid w:val="009A1247"/>
    <w:rsid w:val="009A1534"/>
    <w:rsid w:val="009A75C7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AE2"/>
    <w:rsid w:val="00A33FBE"/>
    <w:rsid w:val="00A37E01"/>
    <w:rsid w:val="00A444A1"/>
    <w:rsid w:val="00A53432"/>
    <w:rsid w:val="00A6137D"/>
    <w:rsid w:val="00A70700"/>
    <w:rsid w:val="00A7339D"/>
    <w:rsid w:val="00A80C39"/>
    <w:rsid w:val="00A86CEF"/>
    <w:rsid w:val="00A97198"/>
    <w:rsid w:val="00AD09A1"/>
    <w:rsid w:val="00AD59A2"/>
    <w:rsid w:val="00AE608E"/>
    <w:rsid w:val="00AF4F01"/>
    <w:rsid w:val="00B00B44"/>
    <w:rsid w:val="00B05B3E"/>
    <w:rsid w:val="00B102A1"/>
    <w:rsid w:val="00B12B74"/>
    <w:rsid w:val="00B21EB3"/>
    <w:rsid w:val="00B26427"/>
    <w:rsid w:val="00B36086"/>
    <w:rsid w:val="00B430C4"/>
    <w:rsid w:val="00B47BB1"/>
    <w:rsid w:val="00B61BF5"/>
    <w:rsid w:val="00B718CF"/>
    <w:rsid w:val="00B7742E"/>
    <w:rsid w:val="00B81A5C"/>
    <w:rsid w:val="00B836CF"/>
    <w:rsid w:val="00B844A2"/>
    <w:rsid w:val="00B91237"/>
    <w:rsid w:val="00BA49E0"/>
    <w:rsid w:val="00BB2036"/>
    <w:rsid w:val="00BB7225"/>
    <w:rsid w:val="00BC25CD"/>
    <w:rsid w:val="00BD5DCA"/>
    <w:rsid w:val="00BF0466"/>
    <w:rsid w:val="00BF7005"/>
    <w:rsid w:val="00C22AFF"/>
    <w:rsid w:val="00C22DD9"/>
    <w:rsid w:val="00C55638"/>
    <w:rsid w:val="00C73EC2"/>
    <w:rsid w:val="00C843C1"/>
    <w:rsid w:val="00CC6C2D"/>
    <w:rsid w:val="00CF2251"/>
    <w:rsid w:val="00D019A2"/>
    <w:rsid w:val="00D258C3"/>
    <w:rsid w:val="00D35B05"/>
    <w:rsid w:val="00D36BC6"/>
    <w:rsid w:val="00D37B2B"/>
    <w:rsid w:val="00D431F6"/>
    <w:rsid w:val="00D57DC0"/>
    <w:rsid w:val="00D66A7A"/>
    <w:rsid w:val="00D7438A"/>
    <w:rsid w:val="00DB025E"/>
    <w:rsid w:val="00DB3240"/>
    <w:rsid w:val="00DC2124"/>
    <w:rsid w:val="00DC5C54"/>
    <w:rsid w:val="00DF2031"/>
    <w:rsid w:val="00DF41C6"/>
    <w:rsid w:val="00E14224"/>
    <w:rsid w:val="00E20F0A"/>
    <w:rsid w:val="00E3562A"/>
    <w:rsid w:val="00E519AC"/>
    <w:rsid w:val="00E64E6E"/>
    <w:rsid w:val="00E83D09"/>
    <w:rsid w:val="00E84933"/>
    <w:rsid w:val="00EA516B"/>
    <w:rsid w:val="00EB1168"/>
    <w:rsid w:val="00EB4711"/>
    <w:rsid w:val="00EB6EBE"/>
    <w:rsid w:val="00ED779F"/>
    <w:rsid w:val="00EE3C7A"/>
    <w:rsid w:val="00EE60E9"/>
    <w:rsid w:val="00EF4D53"/>
    <w:rsid w:val="00EF57E7"/>
    <w:rsid w:val="00EF5896"/>
    <w:rsid w:val="00F0543B"/>
    <w:rsid w:val="00F158F7"/>
    <w:rsid w:val="00F16405"/>
    <w:rsid w:val="00F20B2B"/>
    <w:rsid w:val="00F20C2B"/>
    <w:rsid w:val="00F264A8"/>
    <w:rsid w:val="00F3545B"/>
    <w:rsid w:val="00F42056"/>
    <w:rsid w:val="00F57369"/>
    <w:rsid w:val="00F658AB"/>
    <w:rsid w:val="00F70B55"/>
    <w:rsid w:val="00F73AB4"/>
    <w:rsid w:val="00F7798A"/>
    <w:rsid w:val="00F90586"/>
    <w:rsid w:val="00F920EF"/>
    <w:rsid w:val="00F93A71"/>
    <w:rsid w:val="00FA3DF2"/>
    <w:rsid w:val="00FA51C1"/>
    <w:rsid w:val="00FA6CBC"/>
    <w:rsid w:val="00FB00FD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1E322"/>
  <w15:docId w15:val="{55FAF080-A037-473A-860E-39E9E1DD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character" w:styleId="Tekstzastpczy">
    <w:name w:val="Placeholder Text"/>
    <w:basedOn w:val="Domylnaczcionkaakapitu"/>
    <w:uiPriority w:val="99"/>
    <w:semiHidden/>
    <w:rsid w:val="005D195B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1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736D4681A749C99F8A92DC22772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E5C61-168C-4530-80BD-9C1502F446BE}"/>
      </w:docPartPr>
      <w:docPartBody>
        <w:p w:rsidR="002058FD" w:rsidRDefault="00467586" w:rsidP="00467586">
          <w:pPr>
            <w:pStyle w:val="1D736D4681A749C99F8A92DC22772B7F2"/>
          </w:pPr>
          <w:r>
            <w:rPr>
              <w:rStyle w:val="Tekstzastpczy"/>
            </w:rPr>
            <w:t>Pełne nazwy firm, adres, NIP/PESEL, KRS/CEiDG</w:t>
          </w:r>
        </w:p>
      </w:docPartBody>
    </w:docPart>
    <w:docPart>
      <w:docPartPr>
        <w:name w:val="714F35F463144812B0C56A31863E8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0D980D-AAE3-4FC6-A1F3-B6E463AC55D0}"/>
      </w:docPartPr>
      <w:docPartBody>
        <w:p w:rsidR="00B621FD" w:rsidRDefault="00467586" w:rsidP="00467586">
          <w:pPr>
            <w:pStyle w:val="714F35F463144812B0C56A31863E8994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805118141C34EAA94B529DAA4869A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AB3EF-558D-4AAC-A726-634F897F0058}"/>
      </w:docPartPr>
      <w:docPartBody>
        <w:p w:rsidR="00B621FD" w:rsidRDefault="00467586" w:rsidP="00467586">
          <w:pPr>
            <w:pStyle w:val="5805118141C34EAA94B529DAA4869A85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E7BE62EE0F2E4CE8869C20640B499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C2D6C4-B2CD-4291-9DE3-668ABC2F966C}"/>
      </w:docPartPr>
      <w:docPartBody>
        <w:p w:rsidR="00B621FD" w:rsidRDefault="00467586" w:rsidP="00467586">
          <w:pPr>
            <w:pStyle w:val="E7BE62EE0F2E4CE8869C20640B4995011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FFBD7851E53434FB4FD7F826FD5F0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5272FE-6FD3-4303-B751-E5BA55F76D7B}"/>
      </w:docPartPr>
      <w:docPartBody>
        <w:p w:rsidR="00F428C5" w:rsidRDefault="00516B18" w:rsidP="00516B18">
          <w:pPr>
            <w:pStyle w:val="FFFBD7851E53434FB4FD7F826FD5F0D3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2"/>
    <w:rsid w:val="000A7283"/>
    <w:rsid w:val="002058FD"/>
    <w:rsid w:val="002854AF"/>
    <w:rsid w:val="002A5D79"/>
    <w:rsid w:val="0031200F"/>
    <w:rsid w:val="004344FD"/>
    <w:rsid w:val="00467586"/>
    <w:rsid w:val="004D1A1A"/>
    <w:rsid w:val="004D4887"/>
    <w:rsid w:val="00516B18"/>
    <w:rsid w:val="00541203"/>
    <w:rsid w:val="00594BA2"/>
    <w:rsid w:val="00602408"/>
    <w:rsid w:val="00793D27"/>
    <w:rsid w:val="007B0C08"/>
    <w:rsid w:val="007C5A2F"/>
    <w:rsid w:val="0085139D"/>
    <w:rsid w:val="0090047F"/>
    <w:rsid w:val="00906BF2"/>
    <w:rsid w:val="00973F93"/>
    <w:rsid w:val="00A759EE"/>
    <w:rsid w:val="00B56488"/>
    <w:rsid w:val="00B621FD"/>
    <w:rsid w:val="00C23262"/>
    <w:rsid w:val="00CA17D6"/>
    <w:rsid w:val="00DF4912"/>
    <w:rsid w:val="00E11C4E"/>
    <w:rsid w:val="00E529A6"/>
    <w:rsid w:val="00F2097B"/>
    <w:rsid w:val="00F24E13"/>
    <w:rsid w:val="00F428C5"/>
    <w:rsid w:val="00F6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16B18"/>
    <w:rPr>
      <w:color w:val="808080"/>
    </w:rPr>
  </w:style>
  <w:style w:type="paragraph" w:customStyle="1" w:styleId="1D736D4681A749C99F8A92DC22772B7F2">
    <w:name w:val="1D736D4681A749C99F8A92DC22772B7F2"/>
    <w:rsid w:val="00467586"/>
    <w:pPr>
      <w:spacing w:after="200" w:line="276" w:lineRule="auto"/>
    </w:pPr>
    <w:rPr>
      <w:rFonts w:eastAsiaTheme="minorHAnsi"/>
      <w:lang w:eastAsia="en-US"/>
    </w:rPr>
  </w:style>
  <w:style w:type="paragraph" w:customStyle="1" w:styleId="714F35F463144812B0C56A31863E89941">
    <w:name w:val="714F35F463144812B0C56A31863E8994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805118141C34EAA94B529DAA4869A851">
    <w:name w:val="5805118141C34EAA94B529DAA4869A85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E7BE62EE0F2E4CE8869C20640B4995011">
    <w:name w:val="E7BE62EE0F2E4CE8869C20640B4995011"/>
    <w:rsid w:val="0046758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FFFBD7851E53434FB4FD7F826FD5F0D3">
    <w:name w:val="FFFBD7851E53434FB4FD7F826FD5F0D3"/>
    <w:rsid w:val="00516B1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FD17-D5DB-4BF7-B9EC-BBDF1AB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RH</cp:lastModifiedBy>
  <cp:revision>22</cp:revision>
  <cp:lastPrinted>2016-08-08T11:30:00Z</cp:lastPrinted>
  <dcterms:created xsi:type="dcterms:W3CDTF">2021-01-25T10:37:00Z</dcterms:created>
  <dcterms:modified xsi:type="dcterms:W3CDTF">2025-12-16T10:30:00Z</dcterms:modified>
</cp:coreProperties>
</file>